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2DD" w:rsidRDefault="0071178A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Zał. nr 1c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Formularz cenowy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Pr="006B75E5" w:rsidRDefault="009B42DD" w:rsidP="009B42DD">
      <w:pPr>
        <w:jc w:val="both"/>
        <w:rPr>
          <w:rFonts w:ascii="Times New Roman" w:hAnsi="Times New Roman"/>
          <w:b/>
          <w:bCs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47"/>
      </w:tblGrid>
      <w:tr w:rsidR="009B42DD" w:rsidRPr="006B75E5" w:rsidTr="009D5D75">
        <w:trPr>
          <w:trHeight w:val="157"/>
        </w:trPr>
        <w:tc>
          <w:tcPr>
            <w:tcW w:w="85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2DD" w:rsidRPr="006B75E5" w:rsidRDefault="004650E3" w:rsidP="004314DC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OCHRONA  FIZYCZNA  BUDYNKÓW  SĄDU REJONOWEGO W NISKU</w:t>
            </w:r>
            <w:r w:rsidR="004314DC">
              <w:rPr>
                <w:rFonts w:ascii="Times New Roman" w:eastAsia="Calibri" w:hAnsi="Times New Roman"/>
                <w:b/>
              </w:rPr>
              <w:t xml:space="preserve"> PRZY ULICY                                     Plac Wolności  14 i budynku przy ulicy 3 Maja 32</w:t>
            </w:r>
          </w:p>
        </w:tc>
      </w:tr>
    </w:tbl>
    <w:p w:rsidR="009B42DD" w:rsidRPr="006B75E5" w:rsidRDefault="009B42DD" w:rsidP="009B42DD">
      <w:pPr>
        <w:rPr>
          <w:rFonts w:ascii="Times New Roman" w:eastAsia="Calibri" w:hAnsi="Times New Roman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47"/>
      </w:tblGrid>
      <w:tr w:rsidR="009B42DD" w:rsidRPr="006B75E5" w:rsidTr="009D5D75">
        <w:trPr>
          <w:trHeight w:val="255"/>
        </w:trPr>
        <w:tc>
          <w:tcPr>
            <w:tcW w:w="85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 xml:space="preserve"> koszt    wykonania    zadania</w:t>
            </w:r>
            <w:r w:rsidR="006469B2">
              <w:rPr>
                <w:rFonts w:ascii="Times New Roman" w:eastAsia="Calibri" w:hAnsi="Times New Roman"/>
                <w:b/>
              </w:rPr>
              <w:t xml:space="preserve"> w okresie 24 miesięcy</w:t>
            </w:r>
          </w:p>
        </w:tc>
      </w:tr>
    </w:tbl>
    <w:p w:rsidR="009B42DD" w:rsidRPr="006B75E5" w:rsidRDefault="009B42DD" w:rsidP="009B42DD">
      <w:pPr>
        <w:rPr>
          <w:rFonts w:ascii="Times New Roman" w:eastAsia="Calibri" w:hAnsi="Times New Roman"/>
        </w:rPr>
      </w:pPr>
    </w:p>
    <w:tbl>
      <w:tblPr>
        <w:tblW w:w="8547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4"/>
        <w:gridCol w:w="1605"/>
        <w:gridCol w:w="2201"/>
        <w:gridCol w:w="2977"/>
      </w:tblGrid>
      <w:tr w:rsidR="00AB359B" w:rsidRPr="006B75E5" w:rsidTr="00C72400">
        <w:trPr>
          <w:cantSplit/>
          <w:trHeight w:val="193"/>
        </w:trPr>
        <w:tc>
          <w:tcPr>
            <w:tcW w:w="1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Ilość pracowników</w:t>
            </w:r>
          </w:p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Ochrony</w:t>
            </w:r>
          </w:p>
          <w:p w:rsidR="00AB359B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Kol.1</w:t>
            </w:r>
          </w:p>
        </w:tc>
        <w:tc>
          <w:tcPr>
            <w:tcW w:w="160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359B" w:rsidRPr="006B75E5" w:rsidRDefault="00AB359B" w:rsidP="00661E1B">
            <w:pPr>
              <w:ind w:right="-7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Szacunkowa </w:t>
            </w:r>
            <w:r w:rsidRPr="006B75E5">
              <w:rPr>
                <w:rFonts w:ascii="Times New Roman" w:eastAsia="Calibri" w:hAnsi="Times New Roman"/>
              </w:rPr>
              <w:t xml:space="preserve">ilość  </w:t>
            </w:r>
          </w:p>
          <w:p w:rsidR="00AB359B" w:rsidRPr="006B75E5" w:rsidRDefault="00AB359B" w:rsidP="00661E1B">
            <w:pPr>
              <w:ind w:right="-70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godzin pracy</w:t>
            </w:r>
            <w:r>
              <w:rPr>
                <w:rFonts w:ascii="Times New Roman" w:eastAsia="Calibri" w:hAnsi="Times New Roman"/>
              </w:rPr>
              <w:t xml:space="preserve"> w okresie 24 </w:t>
            </w:r>
            <w:proofErr w:type="spellStart"/>
            <w:r>
              <w:rPr>
                <w:rFonts w:ascii="Times New Roman" w:eastAsia="Calibri" w:hAnsi="Times New Roman"/>
              </w:rPr>
              <w:t>mscy</w:t>
            </w:r>
            <w:proofErr w:type="spellEnd"/>
          </w:p>
          <w:p w:rsidR="00AB359B" w:rsidRPr="006B75E5" w:rsidRDefault="00AB359B" w:rsidP="00661E1B">
            <w:pPr>
              <w:ind w:right="-70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2</w:t>
            </w:r>
          </w:p>
        </w:tc>
        <w:tc>
          <w:tcPr>
            <w:tcW w:w="22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Cena jednostkowa </w:t>
            </w:r>
          </w:p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brutto za 1  </w:t>
            </w:r>
            <w:r>
              <w:rPr>
                <w:rFonts w:ascii="Times New Roman" w:eastAsia="Calibri" w:hAnsi="Times New Roman"/>
              </w:rPr>
              <w:t xml:space="preserve">godz.                pracy </w:t>
            </w:r>
            <w:r w:rsidRPr="006B75E5">
              <w:rPr>
                <w:rFonts w:ascii="Times New Roman" w:eastAsia="Calibri" w:hAnsi="Times New Roman"/>
              </w:rPr>
              <w:t>pracownika</w:t>
            </w:r>
          </w:p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3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B359B" w:rsidRPr="00787493" w:rsidRDefault="00AB359B" w:rsidP="00AB359B">
            <w:pPr>
              <w:ind w:right="-426"/>
              <w:jc w:val="center"/>
              <w:rPr>
                <w:rFonts w:ascii="Times New Roman" w:eastAsia="Calibri" w:hAnsi="Times New Roman"/>
                <w:shd w:val="clear" w:color="auto" w:fill="FFFF00"/>
              </w:rPr>
            </w:pPr>
            <w:r w:rsidRPr="00787493">
              <w:rPr>
                <w:rFonts w:ascii="Times New Roman" w:eastAsia="Calibri" w:hAnsi="Times New Roman"/>
                <w:shd w:val="clear" w:color="auto" w:fill="FFFF00"/>
              </w:rPr>
              <w:t>Wartość</w:t>
            </w:r>
          </w:p>
          <w:p w:rsidR="00AB359B" w:rsidRPr="00787493" w:rsidRDefault="00AB359B" w:rsidP="00AB359B">
            <w:pPr>
              <w:ind w:right="-426"/>
              <w:jc w:val="center"/>
              <w:rPr>
                <w:rFonts w:ascii="Times New Roman" w:eastAsia="Calibri" w:hAnsi="Times New Roman"/>
                <w:shd w:val="clear" w:color="auto" w:fill="FFFF00"/>
              </w:rPr>
            </w:pPr>
            <w:r w:rsidRPr="00787493">
              <w:rPr>
                <w:rFonts w:ascii="Times New Roman" w:eastAsia="Calibri" w:hAnsi="Times New Roman"/>
                <w:shd w:val="clear" w:color="auto" w:fill="FFFF00"/>
              </w:rPr>
              <w:t>Zadania</w:t>
            </w:r>
            <w:r w:rsidR="00A3771E" w:rsidRPr="00787493">
              <w:rPr>
                <w:rFonts w:ascii="Times New Roman" w:eastAsia="Calibri" w:hAnsi="Times New Roman"/>
                <w:shd w:val="clear" w:color="auto" w:fill="FFFF00"/>
              </w:rPr>
              <w:t xml:space="preserve"> </w:t>
            </w:r>
          </w:p>
          <w:p w:rsidR="00AB359B" w:rsidRPr="00787493" w:rsidRDefault="00AB359B" w:rsidP="00AB359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787493">
              <w:rPr>
                <w:rFonts w:ascii="Times New Roman" w:eastAsia="Calibri" w:hAnsi="Times New Roman"/>
              </w:rPr>
              <w:t>(kol. 1 x 2 x 3</w:t>
            </w:r>
          </w:p>
          <w:p w:rsidR="00AB359B" w:rsidRPr="006B75E5" w:rsidRDefault="00AB359B" w:rsidP="00AB359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787493">
              <w:rPr>
                <w:rFonts w:ascii="Times New Roman" w:eastAsia="Calibri" w:hAnsi="Times New Roman"/>
              </w:rPr>
              <w:t>Kol. 4</w:t>
            </w:r>
          </w:p>
        </w:tc>
      </w:tr>
      <w:tr w:rsidR="009B42DD" w:rsidRPr="006B75E5" w:rsidTr="000F3207">
        <w:trPr>
          <w:cantSplit/>
          <w:trHeight w:val="283"/>
        </w:trPr>
        <w:tc>
          <w:tcPr>
            <w:tcW w:w="8547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21730" w:rsidRDefault="00121730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9B42DD" w:rsidRDefault="0071178A" w:rsidP="00092AA5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Praca jednego pracownika w godzinach pracy sądu przy ulicy Plac Wolności 14</w:t>
            </w:r>
          </w:p>
          <w:p w:rsidR="00121730" w:rsidRPr="006B75E5" w:rsidRDefault="00121730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</w:tr>
      <w:tr w:rsidR="00C72400" w:rsidRPr="006B75E5" w:rsidTr="00C72400">
        <w:trPr>
          <w:cantSplit/>
          <w:trHeight w:val="299"/>
        </w:trPr>
        <w:tc>
          <w:tcPr>
            <w:tcW w:w="1764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C72400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  <w:p w:rsidR="00C72400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605" w:type="dxa"/>
            <w:shd w:val="clear" w:color="auto" w:fill="FFFF00"/>
            <w:vAlign w:val="center"/>
          </w:tcPr>
          <w:p w:rsidR="00C72400" w:rsidRPr="006B75E5" w:rsidRDefault="00F82D4C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4767</w:t>
            </w:r>
          </w:p>
        </w:tc>
        <w:tc>
          <w:tcPr>
            <w:tcW w:w="2201" w:type="dxa"/>
            <w:shd w:val="clear" w:color="auto" w:fill="FFFF00"/>
            <w:vAlign w:val="center"/>
          </w:tcPr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.............................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C72400" w:rsidRPr="006B75E5" w:rsidRDefault="00C72400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       </w:t>
            </w:r>
            <w:r w:rsidRPr="006B75E5">
              <w:rPr>
                <w:rFonts w:ascii="Times New Roman" w:eastAsia="Calibri" w:hAnsi="Times New Roman"/>
              </w:rPr>
              <w:t>...................</w:t>
            </w:r>
            <w:r>
              <w:rPr>
                <w:rFonts w:ascii="Times New Roman" w:eastAsia="Calibri" w:hAnsi="Times New Roman"/>
              </w:rPr>
              <w:t>....................</w:t>
            </w:r>
          </w:p>
        </w:tc>
      </w:tr>
      <w:tr w:rsidR="009B42DD" w:rsidRPr="006B75E5" w:rsidTr="000F3207">
        <w:trPr>
          <w:cantSplit/>
          <w:trHeight w:val="136"/>
        </w:trPr>
        <w:tc>
          <w:tcPr>
            <w:tcW w:w="8547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121730" w:rsidRDefault="00121730" w:rsidP="008D24BF">
            <w:pPr>
              <w:ind w:right="-426"/>
              <w:rPr>
                <w:rFonts w:ascii="Times New Roman" w:eastAsia="Calibri" w:hAnsi="Times New Roman"/>
              </w:rPr>
            </w:pPr>
          </w:p>
          <w:p w:rsidR="009B42DD" w:rsidRDefault="009B42DD" w:rsidP="008D24BF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Praca  jednego pracownika </w:t>
            </w:r>
            <w:r w:rsidR="0071178A">
              <w:rPr>
                <w:rFonts w:ascii="Times New Roman" w:eastAsia="Calibri" w:hAnsi="Times New Roman"/>
              </w:rPr>
              <w:t xml:space="preserve">w godzinach pracy sądu </w:t>
            </w:r>
            <w:r w:rsidR="008D24BF">
              <w:rPr>
                <w:rFonts w:ascii="Times New Roman" w:eastAsia="Calibri" w:hAnsi="Times New Roman"/>
              </w:rPr>
              <w:t>przy ulicy 3 Maja 32</w:t>
            </w:r>
            <w:r w:rsidRPr="006B75E5">
              <w:rPr>
                <w:rFonts w:ascii="Times New Roman" w:eastAsia="Calibri" w:hAnsi="Times New Roman"/>
              </w:rPr>
              <w:t xml:space="preserve"> </w:t>
            </w:r>
            <w:bookmarkStart w:id="0" w:name="_GoBack"/>
            <w:bookmarkEnd w:id="0"/>
          </w:p>
          <w:p w:rsidR="00121730" w:rsidRPr="006B75E5" w:rsidRDefault="00121730" w:rsidP="008D24BF">
            <w:pPr>
              <w:ind w:right="-426"/>
              <w:rPr>
                <w:rFonts w:ascii="Times New Roman" w:eastAsia="Calibri" w:hAnsi="Times New Roman"/>
              </w:rPr>
            </w:pPr>
          </w:p>
        </w:tc>
      </w:tr>
      <w:tr w:rsidR="00C72400" w:rsidRPr="006B75E5" w:rsidTr="00C72400">
        <w:trPr>
          <w:cantSplit/>
          <w:trHeight w:val="337"/>
        </w:trPr>
        <w:tc>
          <w:tcPr>
            <w:tcW w:w="1764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605" w:type="dxa"/>
            <w:shd w:val="clear" w:color="auto" w:fill="FFFF00"/>
            <w:vAlign w:val="center"/>
          </w:tcPr>
          <w:p w:rsidR="00C72400" w:rsidRPr="006B75E5" w:rsidRDefault="00F82D4C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4767</w:t>
            </w:r>
          </w:p>
        </w:tc>
        <w:tc>
          <w:tcPr>
            <w:tcW w:w="2201" w:type="dxa"/>
            <w:shd w:val="clear" w:color="auto" w:fill="FFFF00"/>
            <w:vAlign w:val="center"/>
          </w:tcPr>
          <w:p w:rsidR="00C72400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  <w:p w:rsidR="00C72400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...............................</w:t>
            </w:r>
          </w:p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C72400" w:rsidRDefault="00C72400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                                      </w:t>
            </w:r>
          </w:p>
          <w:p w:rsidR="00C72400" w:rsidRPr="006B75E5" w:rsidRDefault="00C72400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      </w:t>
            </w:r>
            <w:r w:rsidR="003F0D1B">
              <w:rPr>
                <w:rFonts w:ascii="Times New Roman" w:eastAsia="Calibri" w:hAnsi="Times New Roman"/>
              </w:rPr>
              <w:t xml:space="preserve">  </w:t>
            </w:r>
            <w:r w:rsidRPr="006B75E5">
              <w:rPr>
                <w:rFonts w:ascii="Times New Roman" w:eastAsia="Calibri" w:hAnsi="Times New Roman"/>
              </w:rPr>
              <w:t>....................</w:t>
            </w:r>
            <w:r>
              <w:rPr>
                <w:rFonts w:ascii="Times New Roman" w:eastAsia="Calibri" w:hAnsi="Times New Roman"/>
              </w:rPr>
              <w:t>...................</w:t>
            </w:r>
          </w:p>
        </w:tc>
      </w:tr>
      <w:tr w:rsidR="006D7BC6" w:rsidRPr="006B75E5" w:rsidTr="00B10D6F">
        <w:trPr>
          <w:cantSplit/>
          <w:trHeight w:val="1154"/>
        </w:trPr>
        <w:tc>
          <w:tcPr>
            <w:tcW w:w="557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Łączny koszt  wykonania brutto w zł</w:t>
            </w:r>
          </w:p>
          <w:p w:rsidR="009D5D7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(za okres 24</w:t>
            </w:r>
            <w:r w:rsidRPr="006B75E5">
              <w:rPr>
                <w:rFonts w:ascii="Times New Roman" w:eastAsia="Calibri" w:hAnsi="Times New Roman"/>
                <w:b/>
              </w:rPr>
              <w:t xml:space="preserve"> miesięcy)</w:t>
            </w:r>
            <w:r>
              <w:rPr>
                <w:rFonts w:ascii="Times New Roman" w:eastAsia="Calibri" w:hAnsi="Times New Roman"/>
                <w:b/>
              </w:rPr>
              <w:t xml:space="preserve"> dotyczy obu budynków w tym wartość</w:t>
            </w: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podatku VAT</w:t>
            </w:r>
          </w:p>
          <w:p w:rsidR="006D7BC6" w:rsidRDefault="006D7BC6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B10D6F" w:rsidRPr="006B75E5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D7BC6" w:rsidRDefault="006D7BC6">
            <w:pPr>
              <w:spacing w:after="200" w:line="276" w:lineRule="auto"/>
              <w:rPr>
                <w:rFonts w:ascii="Times New Roman" w:eastAsia="Calibri" w:hAnsi="Times New Roman"/>
              </w:rPr>
            </w:pPr>
          </w:p>
          <w:p w:rsidR="00B10D6F" w:rsidRDefault="003F0D1B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      </w:t>
            </w:r>
          </w:p>
          <w:p w:rsidR="00693E59" w:rsidRDefault="00693E59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693E59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...............................................</w:t>
            </w:r>
          </w:p>
          <w:p w:rsidR="00693E59" w:rsidRPr="006B75E5" w:rsidRDefault="00693E59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</w:tr>
      <w:tr w:rsidR="00B10D6F" w:rsidRPr="006B75E5" w:rsidTr="00B10D6F">
        <w:trPr>
          <w:cantSplit/>
          <w:trHeight w:val="914"/>
        </w:trPr>
        <w:tc>
          <w:tcPr>
            <w:tcW w:w="5570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0D6F" w:rsidRDefault="00B10D6F" w:rsidP="00B10D6F">
            <w:pPr>
              <w:ind w:right="-426"/>
              <w:rPr>
                <w:rFonts w:ascii="Times New Roman" w:eastAsia="Calibri" w:hAnsi="Times New Roman"/>
              </w:rPr>
            </w:pPr>
          </w:p>
          <w:p w:rsidR="00B10D6F" w:rsidRPr="00B10D6F" w:rsidRDefault="00B10D6F" w:rsidP="00B10D6F">
            <w:pPr>
              <w:ind w:right="-426"/>
              <w:rPr>
                <w:rFonts w:ascii="Times New Roman" w:eastAsia="Calibri" w:hAnsi="Times New Roman"/>
                <w:b/>
                <w:szCs w:val="24"/>
              </w:rPr>
            </w:pPr>
            <w:r w:rsidRPr="00B10D6F">
              <w:rPr>
                <w:rFonts w:ascii="Times New Roman" w:eastAsia="Calibri" w:hAnsi="Times New Roman"/>
                <w:b/>
                <w:szCs w:val="24"/>
              </w:rPr>
              <w:t>Stawka podatku VAT 23% (za okres 24 miesięcy)</w:t>
            </w:r>
            <w:r w:rsidR="00006F70">
              <w:rPr>
                <w:rFonts w:ascii="Times New Roman" w:eastAsia="Calibri" w:hAnsi="Times New Roman"/>
                <w:b/>
                <w:szCs w:val="24"/>
              </w:rPr>
              <w:t xml:space="preserve"> dotyczy obu budynków</w:t>
            </w:r>
          </w:p>
          <w:p w:rsidR="00B10D6F" w:rsidRDefault="00B10D6F" w:rsidP="00B10D6F">
            <w:pPr>
              <w:ind w:right="-426"/>
              <w:rPr>
                <w:rFonts w:ascii="Times New Roman" w:eastAsia="Calibri" w:hAnsi="Times New Roman"/>
              </w:rPr>
            </w:pPr>
          </w:p>
          <w:p w:rsidR="00B10D6F" w:rsidRPr="006B75E5" w:rsidRDefault="00B10D6F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0D6F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B10D6F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...............................................</w:t>
            </w:r>
          </w:p>
        </w:tc>
      </w:tr>
      <w:tr w:rsidR="006D7BC6" w:rsidRPr="006B75E5" w:rsidTr="00C72400">
        <w:trPr>
          <w:cantSplit/>
          <w:trHeight w:val="767"/>
        </w:trPr>
        <w:tc>
          <w:tcPr>
            <w:tcW w:w="557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 xml:space="preserve">                                          </w:t>
            </w: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Łączny koszt   wykonania netto w zł</w:t>
            </w: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(za okres 24</w:t>
            </w:r>
            <w:r w:rsidRPr="006B75E5">
              <w:rPr>
                <w:rFonts w:ascii="Times New Roman" w:eastAsia="Calibri" w:hAnsi="Times New Roman"/>
                <w:b/>
              </w:rPr>
              <w:t xml:space="preserve"> miesięcy)</w:t>
            </w:r>
            <w:r>
              <w:rPr>
                <w:rFonts w:ascii="Times New Roman" w:eastAsia="Calibri" w:hAnsi="Times New Roman"/>
                <w:b/>
              </w:rPr>
              <w:t xml:space="preserve">   </w:t>
            </w:r>
            <w:r w:rsidR="001D7A27">
              <w:rPr>
                <w:rFonts w:ascii="Times New Roman" w:eastAsia="Calibri" w:hAnsi="Times New Roman"/>
                <w:b/>
              </w:rPr>
              <w:t xml:space="preserve">dotyczy obu budynków </w:t>
            </w:r>
            <w:r>
              <w:rPr>
                <w:rFonts w:ascii="Times New Roman" w:eastAsia="Calibri" w:hAnsi="Times New Roman"/>
                <w:b/>
              </w:rPr>
              <w:t xml:space="preserve">                                                                    </w:t>
            </w: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D7BC6" w:rsidRDefault="006D7BC6">
            <w:pPr>
              <w:spacing w:after="200" w:line="276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</w:p>
          <w:p w:rsidR="006D7BC6" w:rsidRPr="006B75E5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  <w:r w:rsidR="009D5D75">
              <w:rPr>
                <w:rFonts w:ascii="Times New Roman" w:eastAsia="Calibri" w:hAnsi="Times New Roman"/>
              </w:rPr>
              <w:t>........................................</w:t>
            </w:r>
            <w:r w:rsidR="00006F70">
              <w:rPr>
                <w:rFonts w:ascii="Times New Roman" w:eastAsia="Calibri" w:hAnsi="Times New Roman"/>
              </w:rPr>
              <w:t>....</w:t>
            </w:r>
          </w:p>
        </w:tc>
      </w:tr>
    </w:tbl>
    <w:p w:rsidR="00923343" w:rsidRDefault="00923343"/>
    <w:p w:rsidR="006E3345" w:rsidRDefault="006E3345"/>
    <w:p w:rsidR="006E3345" w:rsidRDefault="006E3345"/>
    <w:p w:rsidR="006E3345" w:rsidRDefault="006E3345">
      <w:r>
        <w:t xml:space="preserve">                                                                                                     </w:t>
      </w:r>
    </w:p>
    <w:p w:rsidR="006E3345" w:rsidRDefault="006E3345"/>
    <w:p w:rsidR="000965BB" w:rsidRDefault="000965BB"/>
    <w:p w:rsidR="000965BB" w:rsidRDefault="006E3345" w:rsidP="000965BB">
      <w:pPr>
        <w:jc w:val="center"/>
        <w:rPr>
          <w:rFonts w:cs="Arial"/>
        </w:rPr>
      </w:pPr>
      <w:r>
        <w:t xml:space="preserve">                                                                                                </w:t>
      </w:r>
      <w:r w:rsidR="000965BB">
        <w:rPr>
          <w:rFonts w:cs="Arial"/>
          <w:sz w:val="24"/>
          <w:szCs w:val="24"/>
        </w:rPr>
        <w:t xml:space="preserve">                                                                 </w:t>
      </w:r>
      <w:r w:rsidR="000965BB">
        <w:rPr>
          <w:rFonts w:cs="Arial"/>
        </w:rPr>
        <w:t>……....................................................................</w:t>
      </w:r>
    </w:p>
    <w:p w:rsidR="000965BB" w:rsidRDefault="000965BB" w:rsidP="000965BB">
      <w:pPr>
        <w:tabs>
          <w:tab w:val="left" w:pos="4536"/>
        </w:tabs>
        <w:ind w:left="709"/>
        <w:rPr>
          <w:rFonts w:cs="Arial"/>
        </w:rPr>
      </w:pPr>
      <w:r>
        <w:rPr>
          <w:rFonts w:cs="Arial"/>
        </w:rPr>
        <w:t xml:space="preserve">                                    Podpis osoby  upoważnionej / osób  upoważnionych</w:t>
      </w:r>
    </w:p>
    <w:p w:rsidR="006E3345" w:rsidRDefault="000965BB" w:rsidP="000965BB">
      <w:pPr>
        <w:tabs>
          <w:tab w:val="left" w:pos="5040"/>
        </w:tabs>
      </w:pPr>
      <w:r>
        <w:rPr>
          <w:rFonts w:cs="Arial"/>
        </w:rPr>
        <w:t xml:space="preserve">                                                         do reprezentowania Wykonawcy</w:t>
      </w:r>
      <w:r w:rsidR="006E3345">
        <w:t xml:space="preserve">           </w:t>
      </w:r>
    </w:p>
    <w:sectPr w:rsidR="006E3345" w:rsidSect="00923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DD"/>
    <w:rsid w:val="00006F70"/>
    <w:rsid w:val="000415B5"/>
    <w:rsid w:val="00092AA5"/>
    <w:rsid w:val="000965BB"/>
    <w:rsid w:val="000F3207"/>
    <w:rsid w:val="00121730"/>
    <w:rsid w:val="00131F2D"/>
    <w:rsid w:val="00164EF1"/>
    <w:rsid w:val="001806A5"/>
    <w:rsid w:val="001D7A27"/>
    <w:rsid w:val="00232D1D"/>
    <w:rsid w:val="002F7921"/>
    <w:rsid w:val="003504F8"/>
    <w:rsid w:val="00390EB2"/>
    <w:rsid w:val="003A2174"/>
    <w:rsid w:val="003C3059"/>
    <w:rsid w:val="003F0D1B"/>
    <w:rsid w:val="003F59AF"/>
    <w:rsid w:val="004314DC"/>
    <w:rsid w:val="004650E3"/>
    <w:rsid w:val="005076CC"/>
    <w:rsid w:val="006469B2"/>
    <w:rsid w:val="00661E1B"/>
    <w:rsid w:val="00693E59"/>
    <w:rsid w:val="006C2706"/>
    <w:rsid w:val="006D7BC6"/>
    <w:rsid w:val="006D7E37"/>
    <w:rsid w:val="006E3345"/>
    <w:rsid w:val="0071178A"/>
    <w:rsid w:val="00756661"/>
    <w:rsid w:val="00787493"/>
    <w:rsid w:val="0085183F"/>
    <w:rsid w:val="008D24BF"/>
    <w:rsid w:val="009174FB"/>
    <w:rsid w:val="00923343"/>
    <w:rsid w:val="00927624"/>
    <w:rsid w:val="009B42DD"/>
    <w:rsid w:val="009D5D75"/>
    <w:rsid w:val="00A3771E"/>
    <w:rsid w:val="00A419BC"/>
    <w:rsid w:val="00A726FB"/>
    <w:rsid w:val="00AB359B"/>
    <w:rsid w:val="00AD7C7F"/>
    <w:rsid w:val="00B0700F"/>
    <w:rsid w:val="00B10D6F"/>
    <w:rsid w:val="00BB4AA9"/>
    <w:rsid w:val="00C72400"/>
    <w:rsid w:val="00CF6EDD"/>
    <w:rsid w:val="00D2724B"/>
    <w:rsid w:val="00D36204"/>
    <w:rsid w:val="00DE245E"/>
    <w:rsid w:val="00E41A10"/>
    <w:rsid w:val="00EB310D"/>
    <w:rsid w:val="00EE7EB4"/>
    <w:rsid w:val="00F82D4C"/>
    <w:rsid w:val="00F9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FFB44-427C-4B02-B2C7-6E0800E9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2D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19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9B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Tarnobrzegu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9</cp:revision>
  <cp:lastPrinted>2019-02-04T12:02:00Z</cp:lastPrinted>
  <dcterms:created xsi:type="dcterms:W3CDTF">2019-02-04T12:22:00Z</dcterms:created>
  <dcterms:modified xsi:type="dcterms:W3CDTF">2019-03-05T09:51:00Z</dcterms:modified>
</cp:coreProperties>
</file>